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A1C87C3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9295E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27781E75" w:rsidR="0060224E" w:rsidRDefault="0060224E" w:rsidP="00A9295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9295E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01D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</w:t>
      </w:r>
      <w:r w:rsidR="00544F5B">
        <w:rPr>
          <w:rFonts w:ascii="Tahoma" w:eastAsia="Lucida Sans Unicode" w:hAnsi="Tahoma" w:cs="Tahoma"/>
          <w:b/>
          <w:bCs/>
          <w:kern w:val="3"/>
          <w:lang w:eastAsia="zh-CN"/>
        </w:rPr>
        <w:t>V</w:t>
      </w:r>
      <w:r w:rsidR="00C01D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04EC023C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bookmarkEnd w:id="0"/>
    <w:p w14:paraId="6C229F4C" w14:textId="77777777" w:rsidR="0060224E" w:rsidRDefault="0060224E" w:rsidP="00AE585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94AC" w14:textId="77777777" w:rsidR="006F5FFF" w:rsidRDefault="006F5FFF" w:rsidP="00DA5839">
      <w:r>
        <w:separator/>
      </w:r>
    </w:p>
  </w:endnote>
  <w:endnote w:type="continuationSeparator" w:id="0">
    <w:p w14:paraId="72F4B4EB" w14:textId="77777777" w:rsidR="006F5FFF" w:rsidRDefault="006F5FF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6C1C" w14:textId="77777777" w:rsidR="006F5FFF" w:rsidRDefault="006F5FFF" w:rsidP="00DA5839">
      <w:r>
        <w:separator/>
      </w:r>
    </w:p>
  </w:footnote>
  <w:footnote w:type="continuationSeparator" w:id="0">
    <w:p w14:paraId="2D4E443E" w14:textId="77777777" w:rsidR="006F5FFF" w:rsidRDefault="006F5FF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240D318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44F5B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4F5B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5FFF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5FF5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1DBA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ABA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A6028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CD5671"/>
    <w:rsid w:val="00D001D0"/>
    <w:rsid w:val="00D52805"/>
    <w:rsid w:val="00D52EE4"/>
    <w:rsid w:val="00D85F7D"/>
    <w:rsid w:val="00DF6D49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2022-09-02T11:09:00Z</dcterms:modified>
</cp:coreProperties>
</file>